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7ED8C66" w14:textId="77777777" w:rsidR="007A5365" w:rsidRPr="007A5365" w:rsidRDefault="007A5365" w:rsidP="007A536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E5918E0" w14:textId="0F2FE45F" w:rsidR="006A0A40" w:rsidRDefault="007A5365" w:rsidP="007A536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5365">
        <w:rPr>
          <w:rFonts w:ascii="Arial" w:hAnsi="Arial" w:cs="Arial"/>
          <w:b/>
          <w:bCs/>
          <w:sz w:val="22"/>
          <w:szCs w:val="22"/>
        </w:rPr>
        <w:t xml:space="preserve">w km 0+227-0+318 w m.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7A5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365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B9E85" w14:textId="77777777" w:rsidR="00752582" w:rsidRDefault="00752582" w:rsidP="00AC1A4B">
      <w:r>
        <w:separator/>
      </w:r>
    </w:p>
  </w:endnote>
  <w:endnote w:type="continuationSeparator" w:id="0">
    <w:p w14:paraId="75B1D5FA" w14:textId="77777777" w:rsidR="00752582" w:rsidRDefault="0075258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A1B0" w14:textId="77777777" w:rsidR="00752582" w:rsidRDefault="00752582" w:rsidP="00AC1A4B">
      <w:r>
        <w:separator/>
      </w:r>
    </w:p>
  </w:footnote>
  <w:footnote w:type="continuationSeparator" w:id="0">
    <w:p w14:paraId="0D82AF3B" w14:textId="77777777" w:rsidR="00752582" w:rsidRDefault="0075258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530E68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5365">
      <w:rPr>
        <w:rFonts w:ascii="Calibri" w:hAnsi="Calibri"/>
        <w:b/>
        <w:bCs/>
        <w:color w:val="4F81BD"/>
        <w:sz w:val="18"/>
        <w:szCs w:val="18"/>
        <w:lang w:val="pl-PL" w:eastAsia="ar-SA"/>
      </w:rPr>
      <w:t>84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6500A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50B7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4142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582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A5365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3FA9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15351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2021-02-17T13:12:00Z</dcterms:created>
  <dcterms:modified xsi:type="dcterms:W3CDTF">2025-09-11T09:54:00Z</dcterms:modified>
</cp:coreProperties>
</file>